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A26BC4" w:rsidP="008C363A">
            <w:pPr>
              <w:jc w:val="right"/>
              <w:rPr>
                <w:rFonts w:ascii="Times New Roman" w:hAnsi="Times New Roman"/>
                <w:sz w:val="24"/>
              </w:rPr>
            </w:pPr>
            <w:r>
              <w:rPr>
                <w:rFonts w:ascii="Times New Roman" w:hAnsi="Times New Roman"/>
                <w:sz w:val="24"/>
              </w:rPr>
              <w:t>Протокол  № 177</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A26BC4" w:rsidP="00A26BC4">
            <w:pPr>
              <w:jc w:val="right"/>
              <w:rPr>
                <w:rFonts w:ascii="Times New Roman" w:hAnsi="Times New Roman"/>
                <w:sz w:val="24"/>
              </w:rPr>
            </w:pPr>
            <w:r>
              <w:rPr>
                <w:rFonts w:ascii="Times New Roman" w:hAnsi="Times New Roman"/>
                <w:sz w:val="24"/>
              </w:rPr>
              <w:t>«08</w:t>
            </w:r>
            <w:r w:rsidR="00DE7BED" w:rsidRPr="00C561F7">
              <w:rPr>
                <w:rFonts w:ascii="Times New Roman" w:hAnsi="Times New Roman"/>
                <w:sz w:val="24"/>
              </w:rPr>
              <w:t>»</w:t>
            </w:r>
            <w:r>
              <w:rPr>
                <w:rFonts w:ascii="Times New Roman" w:hAnsi="Times New Roman"/>
                <w:sz w:val="24"/>
              </w:rPr>
              <w:t xml:space="preserve"> ноября 2017</w:t>
            </w:r>
            <w:r w:rsidR="00DE7BED"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FC3E42">
        <w:rPr>
          <w:rFonts w:ascii="Times New Roman" w:hAnsi="Times New Roman"/>
          <w:sz w:val="24"/>
        </w:rPr>
        <w:t xml:space="preserve">ПДО </w:t>
      </w:r>
      <w:r w:rsidRPr="00C32104">
        <w:rPr>
          <w:rFonts w:ascii="Times New Roman" w:hAnsi="Times New Roman"/>
          <w:sz w:val="24"/>
        </w:rPr>
        <w:t>№</w:t>
      </w:r>
      <w:r w:rsidR="00C32104" w:rsidRPr="00C32104">
        <w:rPr>
          <w:rFonts w:ascii="Times New Roman" w:hAnsi="Times New Roman"/>
          <w:sz w:val="24"/>
        </w:rPr>
        <w:t>522</w:t>
      </w:r>
      <w:r w:rsidRPr="00C32104">
        <w:rPr>
          <w:rFonts w:ascii="Times New Roman" w:hAnsi="Times New Roman"/>
          <w:sz w:val="24"/>
        </w:rPr>
        <w:t>-К</w:t>
      </w:r>
      <w:r w:rsidR="00641B85" w:rsidRPr="00C32104">
        <w:rPr>
          <w:rFonts w:ascii="Times New Roman" w:hAnsi="Times New Roman"/>
          <w:sz w:val="24"/>
        </w:rPr>
        <w:t>С</w:t>
      </w:r>
      <w:r w:rsidRPr="00C32104">
        <w:rPr>
          <w:rFonts w:ascii="Times New Roman" w:hAnsi="Times New Roman"/>
          <w:sz w:val="24"/>
        </w:rPr>
        <w:t>-201</w:t>
      </w:r>
      <w:r w:rsidR="00DD6920" w:rsidRPr="00C32104">
        <w:rPr>
          <w:rFonts w:ascii="Times New Roman" w:hAnsi="Times New Roman"/>
          <w:sz w:val="24"/>
        </w:rPr>
        <w:t>7</w:t>
      </w:r>
      <w:r w:rsidRPr="00430F33">
        <w:rPr>
          <w:rFonts w:ascii="Times New Roman" w:hAnsi="Times New Roman"/>
          <w:sz w:val="24"/>
        </w:rPr>
        <w:t xml:space="preserve"> от</w:t>
      </w:r>
      <w:r w:rsidR="00A26BC4">
        <w:rPr>
          <w:rFonts w:ascii="Times New Roman" w:hAnsi="Times New Roman"/>
          <w:sz w:val="24"/>
        </w:rPr>
        <w:t xml:space="preserve"> 09 ноября 2017г</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A13BD1">
        <w:rPr>
          <w:rFonts w:ascii="Times New Roman" w:hAnsi="Times New Roman"/>
          <w:sz w:val="24"/>
        </w:rPr>
        <w:t xml:space="preserve">на </w:t>
      </w:r>
      <w:r w:rsidR="00FE7CFA" w:rsidRPr="00FE7CFA">
        <w:rPr>
          <w:rFonts w:ascii="Times New Roman" w:hAnsi="Times New Roman"/>
          <w:sz w:val="24"/>
        </w:rPr>
        <w:t>выполнение комплекса работ по “Техническому перевооружению на объектах каталитического производства”</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6E6069"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EA1148" w:rsidRPr="00EA1148">
        <w:rPr>
          <w:rFonts w:ascii="Times New Roman" w:hAnsi="Times New Roman"/>
          <w:b/>
          <w:sz w:val="24"/>
        </w:rPr>
        <w:t>3</w:t>
      </w:r>
      <w:r w:rsidR="001C723B" w:rsidRPr="00EA1148">
        <w:rPr>
          <w:rFonts w:ascii="Times New Roman" w:hAnsi="Times New Roman"/>
          <w:b/>
          <w:sz w:val="24"/>
        </w:rPr>
        <w:t>0</w:t>
      </w:r>
      <w:r w:rsidR="00F35A67">
        <w:rPr>
          <w:rFonts w:ascii="Times New Roman" w:hAnsi="Times New Roman"/>
          <w:b/>
          <w:sz w:val="24"/>
        </w:rPr>
        <w:t xml:space="preserve"> </w:t>
      </w:r>
      <w:r w:rsidR="00EA1148">
        <w:rPr>
          <w:rFonts w:ascii="Times New Roman" w:hAnsi="Times New Roman"/>
          <w:b/>
          <w:sz w:val="24"/>
        </w:rPr>
        <w:t>января</w:t>
      </w:r>
      <w:r w:rsidR="007A3D32">
        <w:rPr>
          <w:rFonts w:ascii="Times New Roman" w:hAnsi="Times New Roman"/>
          <w:b/>
          <w:sz w:val="24"/>
        </w:rPr>
        <w:t xml:space="preserve"> </w:t>
      </w:r>
      <w:r w:rsidR="00230908" w:rsidRPr="00C561F7">
        <w:rPr>
          <w:rFonts w:ascii="Times New Roman" w:hAnsi="Times New Roman"/>
          <w:b/>
          <w:sz w:val="24"/>
        </w:rPr>
        <w:t>201</w:t>
      </w:r>
      <w:r w:rsidR="00EA1148">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844AF8" w:rsidRDefault="000613D9" w:rsidP="001A29AD">
      <w:pPr>
        <w:pStyle w:val="a6"/>
        <w:numPr>
          <w:ilvl w:val="0"/>
          <w:numId w:val="2"/>
        </w:numPr>
        <w:tabs>
          <w:tab w:val="left" w:pos="1418"/>
        </w:tabs>
        <w:contextualSpacing w:val="0"/>
        <w:jc w:val="both"/>
        <w:rPr>
          <w:rFonts w:ascii="Times New Roman" w:hAnsi="Times New Roman"/>
          <w:sz w:val="24"/>
        </w:rPr>
      </w:pPr>
      <w:r w:rsidRPr="00844AF8">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организации в редакции Заказчика, в 2-х экземплярах</w:t>
      </w:r>
    </w:p>
    <w:p w:rsidR="00D61E8A" w:rsidRPr="004A7F70" w:rsidRDefault="00D61E8A" w:rsidP="00D61E8A">
      <w:pPr>
        <w:pStyle w:val="a6"/>
        <w:numPr>
          <w:ilvl w:val="0"/>
          <w:numId w:val="2"/>
        </w:numPr>
        <w:ind w:left="1418" w:hanging="341"/>
        <w:contextualSpacing w:val="0"/>
        <w:jc w:val="both"/>
        <w:rPr>
          <w:rFonts w:ascii="Times New Roman" w:hAnsi="Times New Roman"/>
          <w:sz w:val="24"/>
        </w:rPr>
      </w:pPr>
      <w:r w:rsidRPr="009C43C3">
        <w:rPr>
          <w:rFonts w:ascii="Times New Roman" w:hAnsi="Times New Roman"/>
          <w:sz w:val="24"/>
        </w:rPr>
        <w:t>Заверенная и парафированная на каждой странице копия Требования к предмету закупки</w:t>
      </w:r>
      <w:r>
        <w:rPr>
          <w:rFonts w:ascii="Times New Roman" w:hAnsi="Times New Roman"/>
          <w:sz w:val="24"/>
        </w:rPr>
        <w:t xml:space="preserve"> (Форма 1 ПДО);</w:t>
      </w:r>
    </w:p>
    <w:p w:rsidR="00C1217A" w:rsidRPr="00844AF8" w:rsidRDefault="00C1217A" w:rsidP="00C1217A">
      <w:pPr>
        <w:pStyle w:val="a6"/>
        <w:numPr>
          <w:ilvl w:val="0"/>
          <w:numId w:val="2"/>
        </w:numPr>
        <w:tabs>
          <w:tab w:val="left" w:pos="1418"/>
        </w:tabs>
        <w:contextualSpacing w:val="0"/>
        <w:jc w:val="both"/>
        <w:rPr>
          <w:rFonts w:ascii="Times New Roman" w:hAnsi="Times New Roman"/>
          <w:sz w:val="24"/>
        </w:rPr>
      </w:pPr>
      <w:r w:rsidRPr="00844AF8">
        <w:rPr>
          <w:rFonts w:ascii="Times New Roman" w:hAnsi="Times New Roman"/>
          <w:sz w:val="24"/>
        </w:rPr>
        <w:t xml:space="preserve">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w:t>
      </w:r>
      <w:r w:rsidRPr="00844AF8">
        <w:rPr>
          <w:rFonts w:ascii="Times New Roman" w:hAnsi="Times New Roman"/>
          <w:sz w:val="24"/>
        </w:rPr>
        <w:lastRenderedPageBreak/>
        <w:t>№6 к настоящему ПДО)</w:t>
      </w:r>
      <w:r w:rsidR="00C23129" w:rsidRPr="00844AF8">
        <w:rPr>
          <w:rFonts w:ascii="Times New Roman" w:hAnsi="Times New Roman"/>
          <w:sz w:val="24"/>
        </w:rPr>
        <w:t xml:space="preserve">. </w:t>
      </w:r>
      <w:r w:rsidR="00C23129" w:rsidRPr="00844AF8">
        <w:rPr>
          <w:rFonts w:ascii="Times New Roman" w:hAnsi="Times New Roman"/>
          <w:b/>
          <w:sz w:val="24"/>
        </w:rPr>
        <w:t>Документ предоставляется только в электронном виде</w:t>
      </w:r>
      <w:r w:rsidRPr="00844AF8">
        <w:rPr>
          <w:rFonts w:ascii="Times New Roman" w:hAnsi="Times New Roman"/>
          <w:sz w:val="24"/>
        </w:rPr>
        <w:t>;</w:t>
      </w:r>
    </w:p>
    <w:p w:rsidR="007C09F4" w:rsidRPr="00844AF8" w:rsidRDefault="00C1217A" w:rsidP="007C09F4">
      <w:pPr>
        <w:pStyle w:val="a6"/>
        <w:numPr>
          <w:ilvl w:val="0"/>
          <w:numId w:val="2"/>
        </w:numPr>
        <w:jc w:val="both"/>
        <w:rPr>
          <w:rFonts w:ascii="Times New Roman" w:hAnsi="Times New Roman"/>
          <w:sz w:val="24"/>
        </w:rPr>
      </w:pPr>
      <w:r w:rsidRPr="00844AF8">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844AF8">
        <w:rPr>
          <w:rFonts w:ascii="Times New Roman" w:hAnsi="Times New Roman"/>
          <w:sz w:val="24"/>
        </w:rPr>
        <w:t xml:space="preserve"> (по форме № 7 к настоящему ПДО)</w:t>
      </w:r>
      <w:r w:rsidR="00C23129" w:rsidRPr="00844AF8">
        <w:rPr>
          <w:rFonts w:ascii="Times New Roman" w:hAnsi="Times New Roman"/>
          <w:sz w:val="24"/>
        </w:rPr>
        <w:t xml:space="preserve">. </w:t>
      </w:r>
      <w:r w:rsidR="00C23129" w:rsidRPr="00844AF8">
        <w:rPr>
          <w:rFonts w:ascii="Times New Roman" w:hAnsi="Times New Roman"/>
          <w:b/>
          <w:sz w:val="24"/>
        </w:rPr>
        <w:t>Документ предоставляется только в электронном виде</w:t>
      </w:r>
      <w:r w:rsidR="007C09F4" w:rsidRPr="00844AF8">
        <w:rPr>
          <w:rFonts w:ascii="Times New Roman" w:hAnsi="Times New Roman"/>
          <w:sz w:val="24"/>
        </w:rPr>
        <w:t>;</w:t>
      </w:r>
    </w:p>
    <w:p w:rsidR="002B4C96" w:rsidRPr="00844AF8" w:rsidRDefault="00624887" w:rsidP="002B4C96">
      <w:pPr>
        <w:pStyle w:val="a6"/>
        <w:numPr>
          <w:ilvl w:val="0"/>
          <w:numId w:val="2"/>
        </w:numPr>
        <w:tabs>
          <w:tab w:val="left" w:pos="1418"/>
        </w:tabs>
        <w:contextualSpacing w:val="0"/>
        <w:jc w:val="both"/>
        <w:rPr>
          <w:rFonts w:ascii="Times New Roman" w:hAnsi="Times New Roman"/>
          <w:sz w:val="24"/>
        </w:rPr>
      </w:pPr>
      <w:r w:rsidRPr="00844AF8">
        <w:rPr>
          <w:rFonts w:ascii="Times New Roman" w:hAnsi="Times New Roman"/>
          <w:sz w:val="24"/>
        </w:rPr>
        <w:t xml:space="preserve">Копия </w:t>
      </w:r>
      <w:r w:rsidR="002B4C96" w:rsidRPr="00844AF8">
        <w:rPr>
          <w:rFonts w:ascii="Times New Roman" w:hAnsi="Times New Roman"/>
          <w:sz w:val="24"/>
        </w:rPr>
        <w:t xml:space="preserve"> «Отчета о прибылях и убытках» (за последние 3 года – 2014,2015,2016 г</w:t>
      </w:r>
      <w:r w:rsidR="00C1315A" w:rsidRPr="00844AF8">
        <w:rPr>
          <w:rFonts w:ascii="Times New Roman" w:hAnsi="Times New Roman"/>
          <w:sz w:val="24"/>
        </w:rPr>
        <w:t>.</w:t>
      </w:r>
      <w:r w:rsidR="002B4C96" w:rsidRPr="00844AF8">
        <w:rPr>
          <w:rFonts w:ascii="Times New Roman" w:hAnsi="Times New Roman"/>
          <w:sz w:val="24"/>
        </w:rPr>
        <w:t>г</w:t>
      </w:r>
      <w:r w:rsidR="00C1315A" w:rsidRPr="00844AF8">
        <w:rPr>
          <w:rFonts w:ascii="Times New Roman" w:hAnsi="Times New Roman"/>
          <w:sz w:val="24"/>
        </w:rPr>
        <w:t>.</w:t>
      </w:r>
      <w:r w:rsidR="002B4C96" w:rsidRPr="00844AF8">
        <w:rPr>
          <w:rFonts w:ascii="Times New Roman" w:hAnsi="Times New Roman"/>
          <w:sz w:val="24"/>
        </w:rPr>
        <w:t>), за подписью руководителя организации и скрепленн</w:t>
      </w:r>
      <w:r w:rsidR="005665EE" w:rsidRPr="00844AF8">
        <w:rPr>
          <w:rFonts w:ascii="Times New Roman" w:hAnsi="Times New Roman"/>
          <w:sz w:val="24"/>
        </w:rPr>
        <w:t>ая</w:t>
      </w:r>
      <w:r w:rsidR="002B4C96" w:rsidRPr="00844AF8">
        <w:rPr>
          <w:rFonts w:ascii="Times New Roman" w:hAnsi="Times New Roman"/>
          <w:sz w:val="24"/>
        </w:rPr>
        <w:t xml:space="preserve"> печатью организации</w:t>
      </w:r>
      <w:r w:rsidR="00C23129" w:rsidRPr="00844AF8">
        <w:rPr>
          <w:rFonts w:ascii="Times New Roman" w:hAnsi="Times New Roman"/>
          <w:sz w:val="24"/>
        </w:rPr>
        <w:t xml:space="preserve">. </w:t>
      </w:r>
      <w:r w:rsidR="00C23129" w:rsidRPr="00844AF8">
        <w:rPr>
          <w:rFonts w:ascii="Times New Roman" w:hAnsi="Times New Roman"/>
          <w:b/>
          <w:sz w:val="24"/>
        </w:rPr>
        <w:t>Документ предоставляется только в электронном виде</w:t>
      </w:r>
      <w:r w:rsidR="002B4C96" w:rsidRPr="00844AF8">
        <w:rPr>
          <w:rFonts w:ascii="Times New Roman" w:hAnsi="Times New Roman"/>
          <w:sz w:val="24"/>
        </w:rPr>
        <w:t>;</w:t>
      </w:r>
    </w:p>
    <w:p w:rsidR="00465700" w:rsidRPr="00844AF8" w:rsidRDefault="00FC3E42" w:rsidP="001A29AD">
      <w:pPr>
        <w:pStyle w:val="a6"/>
        <w:numPr>
          <w:ilvl w:val="0"/>
          <w:numId w:val="2"/>
        </w:numPr>
        <w:tabs>
          <w:tab w:val="left" w:pos="1418"/>
        </w:tabs>
        <w:contextualSpacing w:val="0"/>
        <w:jc w:val="both"/>
        <w:rPr>
          <w:rFonts w:ascii="Times New Roman" w:hAnsi="Times New Roman"/>
          <w:sz w:val="24"/>
        </w:rPr>
      </w:pPr>
      <w:r w:rsidRPr="00844AF8">
        <w:rPr>
          <w:rFonts w:ascii="Times New Roman" w:hAnsi="Times New Roman"/>
          <w:sz w:val="24"/>
        </w:rPr>
        <w:t>Заверенная копия выписки из реестра членов СРО по форме, утвержденной Приказом Ростехнадзора от 16.02.2017 г. №58</w:t>
      </w:r>
      <w:r w:rsidR="00465700" w:rsidRPr="00844AF8">
        <w:rPr>
          <w:rFonts w:ascii="Times New Roman" w:hAnsi="Times New Roman"/>
          <w:sz w:val="24"/>
        </w:rPr>
        <w:t>;</w:t>
      </w:r>
    </w:p>
    <w:p w:rsidR="005665EE" w:rsidRPr="00844AF8" w:rsidRDefault="005665EE" w:rsidP="001A29AD">
      <w:pPr>
        <w:pStyle w:val="a6"/>
        <w:numPr>
          <w:ilvl w:val="0"/>
          <w:numId w:val="2"/>
        </w:numPr>
        <w:tabs>
          <w:tab w:val="left" w:pos="1418"/>
        </w:tabs>
        <w:contextualSpacing w:val="0"/>
        <w:jc w:val="both"/>
        <w:rPr>
          <w:rFonts w:ascii="Times New Roman" w:hAnsi="Times New Roman"/>
          <w:sz w:val="24"/>
        </w:rPr>
      </w:pPr>
      <w:r w:rsidRPr="00844AF8">
        <w:rPr>
          <w:rFonts w:ascii="Times New Roman" w:hAnsi="Times New Roman"/>
          <w:sz w:val="24"/>
        </w:rPr>
        <w:t xml:space="preserve">Копия </w:t>
      </w:r>
      <w:r w:rsidR="00C1315A" w:rsidRPr="00844AF8">
        <w:rPr>
          <w:rFonts w:ascii="Times New Roman" w:hAnsi="Times New Roman"/>
          <w:sz w:val="24"/>
        </w:rPr>
        <w:t>свидетельства системы менеджмента качества ISO 9001, ИСО 9001</w:t>
      </w:r>
      <w:r w:rsidRPr="00844AF8">
        <w:rPr>
          <w:rFonts w:ascii="Times New Roman" w:hAnsi="Times New Roman"/>
          <w:sz w:val="24"/>
        </w:rPr>
        <w:t>,</w:t>
      </w:r>
      <w:r w:rsidRPr="00844AF8">
        <w:t xml:space="preserve"> </w:t>
      </w:r>
      <w:r w:rsidRPr="00844AF8">
        <w:rPr>
          <w:rFonts w:ascii="Times New Roman" w:hAnsi="Times New Roman"/>
          <w:sz w:val="24"/>
        </w:rPr>
        <w:t>за подписью руководителя организации и скрепленная</w:t>
      </w:r>
      <w:r w:rsidR="00C1315A" w:rsidRPr="00844AF8">
        <w:rPr>
          <w:rFonts w:ascii="Times New Roman" w:hAnsi="Times New Roman"/>
          <w:sz w:val="24"/>
        </w:rPr>
        <w:t xml:space="preserve"> </w:t>
      </w:r>
      <w:r w:rsidRPr="00844AF8">
        <w:rPr>
          <w:rFonts w:ascii="Times New Roman" w:hAnsi="Times New Roman"/>
          <w:sz w:val="24"/>
        </w:rPr>
        <w:t>печатью организации</w:t>
      </w:r>
      <w:r w:rsidR="00C23129" w:rsidRPr="00844AF8">
        <w:rPr>
          <w:rFonts w:ascii="Times New Roman" w:hAnsi="Times New Roman"/>
          <w:sz w:val="24"/>
        </w:rPr>
        <w:t xml:space="preserve">. </w:t>
      </w:r>
      <w:r w:rsidR="00C23129" w:rsidRPr="00844AF8">
        <w:rPr>
          <w:rFonts w:ascii="Times New Roman" w:hAnsi="Times New Roman"/>
          <w:b/>
          <w:sz w:val="24"/>
        </w:rPr>
        <w:t>Документ предоставляется только в электронном виде</w:t>
      </w:r>
      <w:r w:rsidRPr="00844AF8">
        <w:rPr>
          <w:rFonts w:ascii="Times New Roman" w:hAnsi="Times New Roman"/>
          <w:sz w:val="24"/>
        </w:rPr>
        <w:t>;</w:t>
      </w:r>
    </w:p>
    <w:p w:rsidR="00C1315A" w:rsidRPr="00844AF8" w:rsidRDefault="00C1315A" w:rsidP="001A29AD">
      <w:pPr>
        <w:pStyle w:val="a6"/>
        <w:numPr>
          <w:ilvl w:val="0"/>
          <w:numId w:val="2"/>
        </w:numPr>
        <w:tabs>
          <w:tab w:val="left" w:pos="1418"/>
        </w:tabs>
        <w:contextualSpacing w:val="0"/>
        <w:jc w:val="both"/>
        <w:rPr>
          <w:rFonts w:ascii="Times New Roman" w:hAnsi="Times New Roman"/>
          <w:sz w:val="24"/>
        </w:rPr>
      </w:pPr>
      <w:r w:rsidRPr="00844AF8">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r w:rsidR="00C23129" w:rsidRPr="00844AF8">
        <w:rPr>
          <w:rFonts w:ascii="Times New Roman" w:hAnsi="Times New Roman"/>
          <w:sz w:val="24"/>
        </w:rPr>
        <w:t xml:space="preserve">. </w:t>
      </w:r>
      <w:r w:rsidR="00C23129" w:rsidRPr="00844AF8">
        <w:rPr>
          <w:rFonts w:ascii="Times New Roman" w:hAnsi="Times New Roman"/>
          <w:b/>
          <w:sz w:val="24"/>
        </w:rPr>
        <w:t>Документ предоставляется только в электронном виде</w:t>
      </w:r>
      <w:r w:rsidRPr="00844AF8">
        <w:rPr>
          <w:rFonts w:ascii="Times New Roman" w:hAnsi="Times New Roman"/>
          <w:sz w:val="24"/>
        </w:rPr>
        <w:t>;</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C805EF" w:rsidRPr="00352607">
        <w:rPr>
          <w:rFonts w:ascii="Times New Roman" w:hAnsi="Times New Roman"/>
          <w:sz w:val="24"/>
        </w:rPr>
        <w:t xml:space="preserve">2 </w:t>
      </w:r>
      <w:r w:rsidR="0088678C" w:rsidRPr="00352607">
        <w:rPr>
          <w:rFonts w:ascii="Times New Roman" w:hAnsi="Times New Roman"/>
          <w:sz w:val="24"/>
        </w:rPr>
        <w:t>(</w:t>
      </w:r>
      <w:r w:rsidR="00C805EF" w:rsidRPr="00352607">
        <w:rPr>
          <w:rFonts w:ascii="Times New Roman" w:hAnsi="Times New Roman"/>
          <w:sz w:val="24"/>
        </w:rPr>
        <w:t>двух</w:t>
      </w:r>
      <w:r w:rsidRPr="00352607">
        <w:rPr>
          <w:rFonts w:ascii="Times New Roman" w:hAnsi="Times New Roman"/>
          <w:sz w:val="24"/>
        </w:rPr>
        <w:t>) месяцев после даты окончания приема оферт;</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№1</w:t>
      </w:r>
      <w:r w:rsidR="00822262" w:rsidRPr="004A7F70">
        <w:rPr>
          <w:rFonts w:ascii="Times New Roman" w:hAnsi="Times New Roman"/>
          <w:sz w:val="24"/>
        </w:rPr>
        <w:t>2</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FE7CFA">
        <w:rPr>
          <w:rFonts w:ascii="Times New Roman" w:hAnsi="Times New Roman"/>
          <w:sz w:val="24"/>
        </w:rPr>
        <w:t>3</w:t>
      </w:r>
      <w:r w:rsidR="00FE7CFA" w:rsidRPr="00C561F7">
        <w:rPr>
          <w:rFonts w:ascii="Times New Roman" w:hAnsi="Times New Roman"/>
          <w:sz w:val="24"/>
        </w:rPr>
        <w:t xml:space="preserve"> ПДО</w:t>
      </w:r>
      <w:r w:rsidR="00FA2773" w:rsidRPr="00C561F7">
        <w:rPr>
          <w:rFonts w:ascii="Times New Roman" w:hAnsi="Times New Roman"/>
          <w:sz w:val="24"/>
        </w:rPr>
        <w:t>)</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F05542"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F05542">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F05542">
        <w:rPr>
          <w:rFonts w:ascii="Times New Roman" w:hAnsi="Times New Roman"/>
          <w:b/>
          <w:sz w:val="24"/>
        </w:rPr>
        <w:t>с приложением обосновывающих сметных расчётов по всем видам работ</w:t>
      </w:r>
      <w:r w:rsidRPr="00F05542">
        <w:rPr>
          <w:rFonts w:ascii="Times New Roman" w:hAnsi="Times New Roman"/>
          <w:sz w:val="24"/>
        </w:rPr>
        <w:t>, подписанный и скреплённый печатью организации в редакции Заказчика в 2-х экземплярах</w:t>
      </w:r>
      <w:r w:rsidR="00AA5D62" w:rsidRPr="00F05542">
        <w:rPr>
          <w:rFonts w:ascii="Times New Roman" w:hAnsi="Times New Roman"/>
          <w:sz w:val="24"/>
        </w:rPr>
        <w:t xml:space="preserve">. Сметы на выполнение работ с указанием всех видов и объемов работ в соответствии с договором, а также </w:t>
      </w:r>
      <w:r w:rsidR="00AA5D62" w:rsidRPr="00F05542">
        <w:rPr>
          <w:rFonts w:ascii="Times New Roman" w:hAnsi="Times New Roman"/>
          <w:sz w:val="24"/>
        </w:rPr>
        <w:lastRenderedPageBreak/>
        <w:t xml:space="preserve">применяемых расценок и расчетных коэффициентов </w:t>
      </w:r>
      <w:r w:rsidR="00AA5D62" w:rsidRPr="00F05542">
        <w:rPr>
          <w:rFonts w:ascii="Times New Roman" w:hAnsi="Times New Roman"/>
          <w:b/>
          <w:sz w:val="24"/>
        </w:rPr>
        <w:t>в электронном виде в формате Word или Excel.</w:t>
      </w:r>
      <w:r w:rsidR="00AA5D62" w:rsidRPr="00F05542">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Pr="00F05542"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F05542">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0613D9" w:rsidRPr="00F05542"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F05542">
        <w:rPr>
          <w:rFonts w:ascii="Times New Roman" w:hAnsi="Times New Roman"/>
          <w:sz w:val="24"/>
        </w:rPr>
        <w:t>Перечень материалов и оборудования поставки Заказчика (Приложение №5 к Договору генподряда), подписанный и скреплённый печатью организации в редакции Заказчика в 2-х экземплярах;</w:t>
      </w:r>
    </w:p>
    <w:p w:rsidR="000613D9" w:rsidRPr="00F05542"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F05542">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 подписанный и скреплённый печатью организации в редакции Заказчика в 2-х экземплярах;</w:t>
      </w:r>
    </w:p>
    <w:p w:rsidR="000613D9" w:rsidRPr="00F05542" w:rsidRDefault="000613D9" w:rsidP="001A29AD">
      <w:pPr>
        <w:pStyle w:val="a6"/>
        <w:numPr>
          <w:ilvl w:val="0"/>
          <w:numId w:val="2"/>
        </w:numPr>
        <w:tabs>
          <w:tab w:val="left" w:pos="1418"/>
        </w:tabs>
        <w:ind w:left="1418" w:hanging="341"/>
        <w:contextualSpacing w:val="0"/>
        <w:jc w:val="both"/>
        <w:rPr>
          <w:rFonts w:ascii="Times New Roman" w:hAnsi="Times New Roman"/>
          <w:sz w:val="24"/>
        </w:rPr>
      </w:pPr>
      <w:r w:rsidRPr="00F05542">
        <w:rPr>
          <w:rFonts w:ascii="Times New Roman" w:hAnsi="Times New Roman"/>
          <w:sz w:val="24"/>
        </w:rPr>
        <w:t>Регламент определения стоимости пусконаладочных работ на последующие работы, до полного завершения (приложение №4 к договору) подписанный и скреплённый печатью организации в редакции Заказчика в 2-х экземплярах;</w:t>
      </w:r>
      <w:bookmarkStart w:id="0" w:name="_GoBack"/>
      <w:bookmarkEnd w:id="0"/>
    </w:p>
    <w:p w:rsidR="000613D9" w:rsidRPr="00F05542"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F05542">
        <w:rPr>
          <w:rFonts w:ascii="Times New Roman" w:hAnsi="Times New Roman"/>
          <w:sz w:val="24"/>
        </w:rPr>
        <w:t>График погашения авансовых платежей (приложение №6 к договору) – ПРИ НЕОБХОДИМОСТИ подписанный и скреплённый печатью организации в редакции Заказчика в 2-х экземплярах;</w:t>
      </w:r>
    </w:p>
    <w:p w:rsidR="000613D9" w:rsidRPr="00F05542"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F05542">
        <w:rPr>
          <w:rFonts w:ascii="Times New Roman" w:hAnsi="Times New Roman"/>
          <w:sz w:val="24"/>
        </w:rPr>
        <w:t>Шкала штрафных санкций в области ПБ, ОТ и ОС (приложение №7 к договору) подписанный и скреплённый печатью организации в редакции Заказчика в 2-х экземплярах;</w:t>
      </w:r>
    </w:p>
    <w:p w:rsidR="000613D9" w:rsidRPr="00F05542" w:rsidRDefault="000613D9" w:rsidP="000613D9">
      <w:pPr>
        <w:pStyle w:val="a6"/>
        <w:numPr>
          <w:ilvl w:val="0"/>
          <w:numId w:val="2"/>
        </w:numPr>
        <w:jc w:val="both"/>
        <w:rPr>
          <w:rFonts w:ascii="Times New Roman" w:hAnsi="Times New Roman"/>
          <w:sz w:val="24"/>
        </w:rPr>
      </w:pPr>
      <w:r w:rsidRPr="00F05542">
        <w:rPr>
          <w:rFonts w:ascii="Times New Roman" w:hAnsi="Times New Roman"/>
          <w:sz w:val="24"/>
        </w:rPr>
        <w:t xml:space="preserve">Расчет строительства </w:t>
      </w:r>
      <w:r w:rsidR="00F05542" w:rsidRPr="00F05542">
        <w:rPr>
          <w:rFonts w:ascii="Times New Roman" w:hAnsi="Times New Roman"/>
          <w:sz w:val="24"/>
        </w:rPr>
        <w:t>объекта, за</w:t>
      </w:r>
      <w:r w:rsidRPr="00F05542">
        <w:rPr>
          <w:rFonts w:ascii="Times New Roman" w:hAnsi="Times New Roman"/>
          <w:sz w:val="24"/>
        </w:rPr>
        <w:t xml:space="preserve"> подписью руководителя организации и скрепленный печатью организации (Форма №</w:t>
      </w:r>
      <w:r w:rsidR="003A4C3A" w:rsidRPr="00F05542">
        <w:rPr>
          <w:rFonts w:ascii="Times New Roman" w:hAnsi="Times New Roman"/>
          <w:sz w:val="24"/>
        </w:rPr>
        <w:t>8</w:t>
      </w:r>
      <w:r w:rsidR="00AA5D62" w:rsidRPr="00F05542">
        <w:rPr>
          <w:rFonts w:ascii="Times New Roman" w:hAnsi="Times New Roman"/>
          <w:sz w:val="24"/>
        </w:rPr>
        <w:t xml:space="preserve"> ПДО). Форма Расчёта стоимости строительства также </w:t>
      </w:r>
      <w:r w:rsidR="00F05542" w:rsidRPr="00F05542">
        <w:rPr>
          <w:rFonts w:ascii="Times New Roman" w:hAnsi="Times New Roman"/>
          <w:sz w:val="24"/>
        </w:rPr>
        <w:t>предоставляется в</w:t>
      </w:r>
      <w:r w:rsidR="00AA5D62" w:rsidRPr="00F05542">
        <w:rPr>
          <w:rFonts w:ascii="Times New Roman" w:hAnsi="Times New Roman"/>
          <w:sz w:val="24"/>
        </w:rPr>
        <w:t xml:space="preserve"> электронном виде (Excel) в соответствии с приложением к ПДО, с заполненными графами в тыс. руб. без учёта НДС по видам затрат;</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F05542" w:rsidRPr="004A7F70">
        <w:rPr>
          <w:rFonts w:ascii="Times New Roman" w:hAnsi="Times New Roman"/>
          <w:sz w:val="24"/>
        </w:rPr>
        <w:t>вариантов Формы</w:t>
      </w:r>
      <w:r w:rsidRPr="004A7F70">
        <w:rPr>
          <w:rFonts w:ascii="Times New Roman" w:hAnsi="Times New Roman"/>
          <w:sz w:val="24"/>
        </w:rPr>
        <w:t xml:space="preserve"> №11),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w:t>
      </w:r>
      <w:r w:rsidRPr="00C561F7">
        <w:rPr>
          <w:rFonts w:ascii="Times New Roman" w:hAnsi="Times New Roman"/>
          <w:sz w:val="24"/>
        </w:rPr>
        <w:lastRenderedPageBreak/>
        <w:t>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20722B">
        <w:rPr>
          <w:rFonts w:ascii="Times New Roman" w:hAnsi="Times New Roman"/>
          <w:sz w:val="24"/>
        </w:rPr>
        <w:t xml:space="preserve">на </w:t>
      </w:r>
      <w:r w:rsidRPr="00C32104">
        <w:rPr>
          <w:rFonts w:ascii="Times New Roman" w:hAnsi="Times New Roman"/>
          <w:sz w:val="24"/>
        </w:rPr>
        <w:t xml:space="preserve">ПДО </w:t>
      </w:r>
      <w:r w:rsidR="003523B8" w:rsidRPr="00C32104">
        <w:rPr>
          <w:rFonts w:ascii="Times New Roman" w:hAnsi="Times New Roman"/>
          <w:sz w:val="24"/>
        </w:rPr>
        <w:t>№</w:t>
      </w:r>
      <w:r w:rsidR="00C32104" w:rsidRPr="00C32104">
        <w:rPr>
          <w:rFonts w:ascii="Times New Roman" w:hAnsi="Times New Roman"/>
          <w:sz w:val="24"/>
        </w:rPr>
        <w:t>522</w:t>
      </w:r>
      <w:r w:rsidR="003523B8" w:rsidRPr="00C32104">
        <w:rPr>
          <w:rFonts w:ascii="Times New Roman" w:hAnsi="Times New Roman"/>
          <w:sz w:val="24"/>
        </w:rPr>
        <w:t>-К</w:t>
      </w:r>
      <w:r w:rsidR="00FA2773" w:rsidRPr="00C32104">
        <w:rPr>
          <w:rFonts w:ascii="Times New Roman" w:hAnsi="Times New Roman"/>
          <w:sz w:val="24"/>
        </w:rPr>
        <w:t>С</w:t>
      </w:r>
      <w:r w:rsidR="003523B8" w:rsidRPr="0020722B">
        <w:rPr>
          <w:rFonts w:ascii="Times New Roman" w:hAnsi="Times New Roman"/>
          <w:sz w:val="24"/>
        </w:rPr>
        <w:t>-201</w:t>
      </w:r>
      <w:r w:rsidR="00765595" w:rsidRPr="0020722B">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A26BC4" w:rsidRPr="00A26BC4">
        <w:rPr>
          <w:rFonts w:ascii="Times New Roman" w:hAnsi="Times New Roman"/>
          <w:sz w:val="24"/>
        </w:rPr>
        <w:t>09 ноября 2017 г</w:t>
      </w:r>
      <w:r w:rsidRPr="00A26BC4">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A26BC4" w:rsidP="00DE7BED">
      <w:pPr>
        <w:ind w:left="708"/>
        <w:jc w:val="both"/>
        <w:rPr>
          <w:rFonts w:ascii="Times New Roman" w:hAnsi="Times New Roman"/>
          <w:b/>
          <w:sz w:val="24"/>
        </w:rPr>
      </w:pPr>
      <w:r>
        <w:rPr>
          <w:rFonts w:ascii="Times New Roman" w:hAnsi="Times New Roman"/>
          <w:b/>
          <w:sz w:val="24"/>
        </w:rPr>
        <w:t>Начало приема оферт – «09</w:t>
      </w:r>
      <w:r w:rsidR="00DE7BED" w:rsidRPr="00C561F7">
        <w:rPr>
          <w:rFonts w:ascii="Times New Roman" w:hAnsi="Times New Roman"/>
          <w:b/>
          <w:sz w:val="24"/>
        </w:rPr>
        <w:t xml:space="preserve">» </w:t>
      </w:r>
      <w:r>
        <w:rPr>
          <w:rFonts w:ascii="Times New Roman" w:hAnsi="Times New Roman"/>
          <w:b/>
          <w:sz w:val="24"/>
        </w:rPr>
        <w:t xml:space="preserve">ноября 2017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Окончание</w:t>
      </w:r>
      <w:r w:rsidR="00A26BC4">
        <w:rPr>
          <w:rFonts w:ascii="Times New Roman" w:hAnsi="Times New Roman"/>
          <w:b/>
          <w:sz w:val="24"/>
        </w:rPr>
        <w:t xml:space="preserve"> приема оферт – 16:00 «23</w:t>
      </w:r>
      <w:r w:rsidRPr="00C561F7">
        <w:rPr>
          <w:rFonts w:ascii="Times New Roman" w:hAnsi="Times New Roman"/>
          <w:b/>
          <w:sz w:val="24"/>
        </w:rPr>
        <w:t xml:space="preserve">» </w:t>
      </w:r>
      <w:r w:rsidR="00A26BC4">
        <w:rPr>
          <w:rFonts w:ascii="Times New Roman" w:hAnsi="Times New Roman"/>
          <w:b/>
          <w:sz w:val="24"/>
        </w:rPr>
        <w:t xml:space="preserve">ноября 2017 </w:t>
      </w:r>
      <w:r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w:t>
      </w:r>
      <w:r w:rsidR="00A26BC4">
        <w:rPr>
          <w:rFonts w:ascii="Times New Roman" w:hAnsi="Times New Roman"/>
          <w:b/>
          <w:sz w:val="24"/>
        </w:rPr>
        <w:t>пределения победителя – до «30</w:t>
      </w:r>
      <w:r w:rsidRPr="00C561F7">
        <w:rPr>
          <w:rFonts w:ascii="Times New Roman" w:hAnsi="Times New Roman"/>
          <w:b/>
          <w:sz w:val="24"/>
        </w:rPr>
        <w:t xml:space="preserve">» </w:t>
      </w:r>
      <w:r w:rsidR="00A26BC4">
        <w:rPr>
          <w:rFonts w:ascii="Times New Roman" w:hAnsi="Times New Roman"/>
          <w:b/>
          <w:sz w:val="24"/>
        </w:rPr>
        <w:t>января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A26BC4">
        <w:rPr>
          <w:rFonts w:ascii="Times New Roman" w:hAnsi="Times New Roman"/>
          <w:sz w:val="24"/>
        </w:rPr>
        <w:t xml:space="preserve">ния, полученные не позднее «20» ноября 2017 </w:t>
      </w:r>
      <w:r w:rsidRPr="00C561F7">
        <w:rPr>
          <w:rFonts w:ascii="Times New Roman" w:hAnsi="Times New Roman"/>
          <w:sz w:val="24"/>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A26BC4"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По вопросам технического характера обращаться:</w:t>
      </w:r>
    </w:p>
    <w:p w:rsidR="00092636" w:rsidRPr="00092636" w:rsidRDefault="00092636" w:rsidP="00092636">
      <w:pPr>
        <w:ind w:firstLine="567"/>
        <w:jc w:val="both"/>
        <w:rPr>
          <w:rFonts w:ascii="Times New Roman" w:hAnsi="Times New Roman"/>
          <w:sz w:val="24"/>
        </w:rPr>
      </w:pPr>
      <w:r w:rsidRPr="00092636">
        <w:rPr>
          <w:rFonts w:ascii="Times New Roman" w:hAnsi="Times New Roman"/>
          <w:sz w:val="24"/>
        </w:rPr>
        <w:t>начальник сектора закупки услуг КС отдела закупки услуг ОАО «Славнефть-ЯНОС» Бедарев Владимир Александрович.</w:t>
      </w:r>
    </w:p>
    <w:p w:rsidR="00092636" w:rsidRDefault="00092636" w:rsidP="00092636">
      <w:pPr>
        <w:ind w:firstLine="567"/>
        <w:jc w:val="both"/>
        <w:rPr>
          <w:rStyle w:val="a8"/>
          <w:rFonts w:cs="Arial"/>
        </w:rPr>
      </w:pPr>
      <w:r w:rsidRPr="00092636">
        <w:rPr>
          <w:rFonts w:ascii="Times New Roman" w:hAnsi="Times New Roman"/>
          <w:sz w:val="24"/>
        </w:rPr>
        <w:t>Контактные данные: телефон: (4852) 49-87-31, факс (4852) 49-93-02, E-mail:</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A26BC4" w:rsidRPr="00F941A7" w:rsidRDefault="00A26BC4" w:rsidP="00A26BC4">
      <w:pPr>
        <w:spacing w:before="60" w:line="276" w:lineRule="auto"/>
        <w:ind w:left="567"/>
        <w:rPr>
          <w:rFonts w:ascii="Times New Roman" w:hAnsi="Times New Roman"/>
          <w:sz w:val="24"/>
        </w:rPr>
      </w:pPr>
      <w:r w:rsidRPr="00F941A7">
        <w:rPr>
          <w:rFonts w:ascii="Times New Roman" w:hAnsi="Times New Roman"/>
          <w:sz w:val="24"/>
        </w:rPr>
        <w:t>Ведущему специалисту ОАО "Славнефть-ЯНОС" – Груздеву Александру Александровичу,</w:t>
      </w:r>
      <w:r>
        <w:rPr>
          <w:rFonts w:ascii="Times New Roman" w:hAnsi="Times New Roman"/>
          <w:sz w:val="24"/>
        </w:rPr>
        <w:t xml:space="preserve"> </w:t>
      </w:r>
      <w:r w:rsidRPr="00F941A7">
        <w:rPr>
          <w:rFonts w:ascii="Times New Roman" w:hAnsi="Times New Roman"/>
          <w:sz w:val="24"/>
        </w:rPr>
        <w:t xml:space="preserve">тел.: (4852) 49-91-35, E-mail: </w:t>
      </w:r>
      <w:hyperlink r:id="rId9" w:history="1">
        <w:r w:rsidRPr="00F941A7">
          <w:rPr>
            <w:rFonts w:ascii="Times New Roman" w:hAnsi="Times New Roman"/>
            <w:sz w:val="24"/>
          </w:rPr>
          <w:t>GruzdevAA@yanos.slavneft.ru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w:t>
      </w:r>
      <w:r w:rsidRPr="00C561F7">
        <w:rPr>
          <w:rFonts w:ascii="Times New Roman" w:hAnsi="Times New Roman"/>
          <w:sz w:val="24"/>
        </w:rPr>
        <w:lastRenderedPageBreak/>
        <w:t xml:space="preserve">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20722B">
        <w:rPr>
          <w:rFonts w:ascii="Times New Roman" w:hAnsi="Times New Roman"/>
          <w:sz w:val="24"/>
        </w:rPr>
        <w:t xml:space="preserve">делать </w:t>
      </w:r>
      <w:r w:rsidR="00E85DE8" w:rsidRPr="00C32104">
        <w:rPr>
          <w:rFonts w:ascii="Times New Roman" w:hAnsi="Times New Roman"/>
          <w:sz w:val="24"/>
        </w:rPr>
        <w:t>оферты №</w:t>
      </w:r>
      <w:r w:rsidR="00C32104" w:rsidRPr="00C32104">
        <w:rPr>
          <w:rFonts w:ascii="Times New Roman" w:hAnsi="Times New Roman"/>
          <w:sz w:val="24"/>
        </w:rPr>
        <w:t>522</w:t>
      </w:r>
      <w:r w:rsidR="00D549DA" w:rsidRPr="00C32104">
        <w:rPr>
          <w:rFonts w:ascii="Times New Roman" w:hAnsi="Times New Roman"/>
          <w:sz w:val="24"/>
        </w:rPr>
        <w:t>-</w:t>
      </w:r>
      <w:r w:rsidR="00D549DA" w:rsidRPr="0020722B">
        <w:rPr>
          <w:rFonts w:ascii="Times New Roman" w:hAnsi="Times New Roman"/>
          <w:sz w:val="24"/>
        </w:rPr>
        <w:t>КС</w:t>
      </w:r>
      <w:r w:rsidR="00E85DE8" w:rsidRPr="0020722B">
        <w:rPr>
          <w:rFonts w:ascii="Times New Roman" w:hAnsi="Times New Roman"/>
          <w:sz w:val="24"/>
        </w:rPr>
        <w:t>-201</w:t>
      </w:r>
      <w:r w:rsidR="00765595" w:rsidRPr="0020722B">
        <w:rPr>
          <w:rFonts w:ascii="Times New Roman" w:hAnsi="Times New Roman"/>
          <w:sz w:val="24"/>
        </w:rPr>
        <w:t>7</w:t>
      </w:r>
      <w:r w:rsidR="00A26BC4">
        <w:rPr>
          <w:rFonts w:ascii="Times New Roman" w:hAnsi="Times New Roman"/>
          <w:sz w:val="24"/>
        </w:rPr>
        <w:t xml:space="preserve"> от 09 ноября 2017 </w:t>
      </w:r>
      <w:r w:rsidR="00A26BC4" w:rsidRPr="00A26BC4">
        <w:rPr>
          <w:rFonts w:ascii="Times New Roman" w:hAnsi="Times New Roman"/>
          <w:sz w:val="24"/>
        </w:rPr>
        <w:t>г</w:t>
      </w:r>
      <w:r w:rsidRPr="00A26BC4">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w:t>
      </w:r>
      <w:r w:rsidR="006E6069" w:rsidRPr="00271056">
        <w:rPr>
          <w:rFonts w:ascii="Times New Roman" w:hAnsi="Times New Roman"/>
          <w:sz w:val="24"/>
        </w:rPr>
        <w:t>оферту в</w:t>
      </w:r>
      <w:r w:rsidR="00DE7BED" w:rsidRPr="00271056">
        <w:rPr>
          <w:rFonts w:ascii="Times New Roman" w:hAnsi="Times New Roman"/>
          <w:sz w:val="24"/>
        </w:rPr>
        <w:t xml:space="preserve">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Предложение о заключении договора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D27E52" w:rsidRPr="00271056">
        <w:rPr>
          <w:rFonts w:ascii="Times New Roman" w:hAnsi="Times New Roman"/>
          <w:sz w:val="24"/>
        </w:rPr>
        <w:t xml:space="preserve">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6E6069" w:rsidRPr="00C7476C">
        <w:rPr>
          <w:rFonts w:ascii="Times New Roman" w:hAnsi="Times New Roman"/>
          <w:sz w:val="24"/>
        </w:rPr>
        <w:t>Генподряда с</w:t>
      </w:r>
      <w:r w:rsidR="00682F70" w:rsidRPr="00C7476C">
        <w:rPr>
          <w:rFonts w:ascii="Times New Roman" w:hAnsi="Times New Roman"/>
          <w:sz w:val="24"/>
        </w:rPr>
        <w:t xml:space="preserve"> приложениями </w:t>
      </w:r>
      <w:r w:rsidR="00763AF5" w:rsidRPr="00C7476C">
        <w:rPr>
          <w:rFonts w:ascii="Times New Roman" w:hAnsi="Times New Roman"/>
          <w:sz w:val="24"/>
        </w:rPr>
        <w:t>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D27E52" w:rsidRPr="00C7476C">
        <w:rPr>
          <w:rFonts w:ascii="Times New Roman" w:hAnsi="Times New Roman"/>
          <w:sz w:val="24"/>
        </w:rPr>
        <w:t xml:space="preserve">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2C40E6" w:rsidRPr="00C7476C">
        <w:rPr>
          <w:rFonts w:ascii="Times New Roman" w:hAnsi="Times New Roman"/>
          <w:sz w:val="24"/>
        </w:rPr>
        <w:t xml:space="preserve">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3057B9" w:rsidRPr="00C7476C">
        <w:rPr>
          <w:rFonts w:ascii="Times New Roman" w:hAnsi="Times New Roman"/>
          <w:sz w:val="24"/>
        </w:rPr>
        <w:t>5 лет</w:t>
      </w:r>
      <w:r w:rsidR="00923CDA"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 xml:space="preserve">Форма </w:t>
      </w:r>
      <w:r w:rsidR="002C40E6" w:rsidRPr="00C7476C">
        <w:rPr>
          <w:rFonts w:ascii="Times New Roman" w:hAnsi="Times New Roman"/>
          <w:sz w:val="24"/>
        </w:rPr>
        <w:t>№</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Справка о кадровых ресурсах в 1 экз.</w:t>
      </w:r>
      <w:r w:rsidR="00D27E52" w:rsidRPr="00C7476C">
        <w:rPr>
          <w:rFonts w:ascii="Times New Roman" w:hAnsi="Times New Roman"/>
          <w:sz w:val="24"/>
        </w:rPr>
        <w:t xml:space="preserve"> (</w:t>
      </w:r>
      <w:r w:rsidR="00D54AA2" w:rsidRPr="00C7476C">
        <w:rPr>
          <w:rFonts w:ascii="Times New Roman" w:hAnsi="Times New Roman"/>
          <w:sz w:val="24"/>
        </w:rPr>
        <w:t xml:space="preserve">Форма </w:t>
      </w:r>
      <w:r w:rsidR="00D27E52" w:rsidRPr="00C7476C">
        <w:rPr>
          <w:rFonts w:ascii="Times New Roman" w:hAnsi="Times New Roman"/>
          <w:sz w:val="24"/>
        </w:rPr>
        <w:t>№7).</w:t>
      </w:r>
    </w:p>
    <w:p w:rsidR="00BC413E" w:rsidRPr="00C7476C" w:rsidRDefault="0044404E" w:rsidP="00FF41DB">
      <w:pPr>
        <w:rPr>
          <w:rFonts w:ascii="Times New Roman" w:hAnsi="Times New Roman"/>
          <w:sz w:val="24"/>
        </w:rPr>
      </w:pPr>
      <w:r w:rsidRPr="00C7476C">
        <w:rPr>
          <w:rFonts w:ascii="Times New Roman" w:hAnsi="Times New Roman"/>
          <w:sz w:val="24"/>
        </w:rPr>
        <w:t xml:space="preserve">9. </w:t>
      </w:r>
      <w:r w:rsidR="00BC413E" w:rsidRPr="00C7476C">
        <w:rPr>
          <w:rFonts w:ascii="Times New Roman" w:hAnsi="Times New Roman"/>
          <w:sz w:val="24"/>
        </w:rPr>
        <w:t>Расчет строительства объекта (Форма №8).</w:t>
      </w:r>
    </w:p>
    <w:p w:rsidR="00F077B5" w:rsidRPr="006E6069" w:rsidRDefault="00BC413E" w:rsidP="00FF41DB">
      <w:pPr>
        <w:rPr>
          <w:rFonts w:ascii="Times New Roman" w:hAnsi="Times New Roman"/>
          <w:sz w:val="24"/>
        </w:rPr>
      </w:pPr>
      <w:r w:rsidRPr="006E6069">
        <w:rPr>
          <w:rFonts w:ascii="Times New Roman" w:hAnsi="Times New Roman"/>
          <w:sz w:val="24"/>
        </w:rPr>
        <w:lastRenderedPageBreak/>
        <w:t xml:space="preserve">10.  </w:t>
      </w:r>
      <w:r w:rsidR="00F077B5" w:rsidRPr="006E6069">
        <w:rPr>
          <w:rFonts w:ascii="Times New Roman" w:hAnsi="Times New Roman"/>
          <w:sz w:val="24"/>
        </w:rPr>
        <w:t>Методика оценки авансов (Форма №9).</w:t>
      </w:r>
    </w:p>
    <w:p w:rsidR="00531239" w:rsidRPr="006E6069" w:rsidRDefault="00F077B5" w:rsidP="00FF41DB">
      <w:pPr>
        <w:rPr>
          <w:rFonts w:ascii="Times New Roman" w:hAnsi="Times New Roman"/>
          <w:sz w:val="24"/>
        </w:rPr>
      </w:pPr>
      <w:r w:rsidRPr="006E6069">
        <w:rPr>
          <w:rFonts w:ascii="Times New Roman" w:hAnsi="Times New Roman"/>
          <w:sz w:val="24"/>
        </w:rPr>
        <w:t xml:space="preserve">11. </w:t>
      </w:r>
      <w:r w:rsidR="00FF41DB" w:rsidRPr="006E6069">
        <w:rPr>
          <w:rFonts w:ascii="Times New Roman" w:hAnsi="Times New Roman"/>
          <w:sz w:val="24"/>
        </w:rPr>
        <w:t>Проект</w:t>
      </w:r>
      <w:r w:rsidR="004F690F" w:rsidRPr="006E6069">
        <w:rPr>
          <w:rFonts w:ascii="Times New Roman" w:hAnsi="Times New Roman"/>
          <w:sz w:val="24"/>
        </w:rPr>
        <w:t>ы и ведомости объемов работ</w:t>
      </w:r>
      <w:r w:rsidR="00C7476C" w:rsidRPr="006E6069">
        <w:rPr>
          <w:rFonts w:ascii="Times New Roman" w:hAnsi="Times New Roman"/>
          <w:sz w:val="24"/>
        </w:rPr>
        <w:t>.</w:t>
      </w:r>
      <w:r w:rsidRPr="006E6069">
        <w:rPr>
          <w:rFonts w:ascii="Times New Roman" w:hAnsi="Times New Roman"/>
          <w:sz w:val="24"/>
        </w:rPr>
        <w:t xml:space="preserve"> </w:t>
      </w:r>
    </w:p>
    <w:p w:rsidR="00F077B5" w:rsidRDefault="00FF41DB" w:rsidP="00FF41DB">
      <w:pPr>
        <w:rPr>
          <w:rFonts w:ascii="Times New Roman" w:hAnsi="Times New Roman"/>
          <w:sz w:val="24"/>
        </w:rPr>
      </w:pPr>
      <w:r w:rsidRPr="006E6069">
        <w:rPr>
          <w:rFonts w:ascii="Times New Roman" w:hAnsi="Times New Roman"/>
          <w:sz w:val="24"/>
        </w:rPr>
        <w:t>1</w:t>
      </w:r>
      <w:r w:rsidR="00F077B5" w:rsidRPr="006E6069">
        <w:rPr>
          <w:rFonts w:ascii="Times New Roman" w:hAnsi="Times New Roman"/>
          <w:sz w:val="24"/>
        </w:rPr>
        <w:t>2</w:t>
      </w:r>
      <w:r w:rsidRPr="006E6069">
        <w:rPr>
          <w:rFonts w:ascii="Times New Roman" w:hAnsi="Times New Roman"/>
          <w:sz w:val="24"/>
        </w:rPr>
        <w:t xml:space="preserve">. </w:t>
      </w:r>
      <w:r w:rsidR="00F077B5" w:rsidRPr="006E6069">
        <w:rPr>
          <w:rFonts w:ascii="Times New Roman" w:hAnsi="Times New Roman"/>
          <w:sz w:val="24"/>
        </w:rPr>
        <w:t>Ведомости объемов работ.</w:t>
      </w:r>
    </w:p>
    <w:p w:rsidR="00822262" w:rsidRPr="004A7F70" w:rsidRDefault="00822262" w:rsidP="00822262">
      <w:pPr>
        <w:rPr>
          <w:rFonts w:ascii="Times New Roman" w:hAnsi="Times New Roman"/>
          <w:sz w:val="24"/>
        </w:rPr>
      </w:pPr>
      <w:r w:rsidRPr="004A7F70">
        <w:rPr>
          <w:rFonts w:ascii="Times New Roman" w:hAnsi="Times New Roman"/>
          <w:sz w:val="24"/>
        </w:rPr>
        <w:t>13. Письмо отсутствие необходимости одобрения сделки как крупной органами управления контрагента (Форма №10).</w:t>
      </w:r>
    </w:p>
    <w:p w:rsidR="00822262" w:rsidRPr="004A7F70" w:rsidRDefault="00822262" w:rsidP="00822262">
      <w:pPr>
        <w:rPr>
          <w:rFonts w:ascii="Times New Roman" w:hAnsi="Times New Roman"/>
          <w:sz w:val="24"/>
        </w:rPr>
      </w:pPr>
      <w:r w:rsidRPr="004A7F70">
        <w:rPr>
          <w:rFonts w:ascii="Times New Roman" w:hAnsi="Times New Roman"/>
          <w:sz w:val="24"/>
        </w:rPr>
        <w:t xml:space="preserve">14. </w:t>
      </w:r>
      <w:r w:rsidR="004A7F70" w:rsidRPr="004A7F70">
        <w:rPr>
          <w:rFonts w:ascii="Times New Roman" w:hAnsi="Times New Roman"/>
          <w:sz w:val="24"/>
        </w:rPr>
        <w:t xml:space="preserve">Письмо о размере </w:t>
      </w:r>
      <w:r w:rsidR="006E6069" w:rsidRPr="004A7F70">
        <w:rPr>
          <w:rFonts w:ascii="Times New Roman" w:hAnsi="Times New Roman"/>
          <w:sz w:val="24"/>
        </w:rPr>
        <w:t>сделки (</w:t>
      </w:r>
      <w:r w:rsidRPr="004A7F70">
        <w:rPr>
          <w:rFonts w:ascii="Times New Roman" w:hAnsi="Times New Roman"/>
          <w:sz w:val="24"/>
        </w:rPr>
        <w:t>Форма №11).</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EF1336" w:rsidRPr="001A5C72" w:rsidRDefault="00AE32FD" w:rsidP="00822262">
      <w:pPr>
        <w:spacing w:before="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2D24C1" w:rsidRPr="001A5C72">
        <w:rPr>
          <w:rFonts w:ascii="Times New Roman" w:hAnsi="Times New Roman"/>
          <w:sz w:val="24"/>
        </w:rPr>
        <w:t>Д.Ю.Уржумов</w:t>
      </w:r>
    </w:p>
    <w:p w:rsidR="00632B82" w:rsidRDefault="00632B82" w:rsidP="00293E3E">
      <w:pPr>
        <w:spacing w:before="0" w:line="276" w:lineRule="auto"/>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293E3E">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1D1" w:rsidRDefault="007141D1" w:rsidP="00FB07D9">
      <w:pPr>
        <w:spacing w:before="0"/>
      </w:pPr>
      <w:r>
        <w:separator/>
      </w:r>
    </w:p>
  </w:endnote>
  <w:endnote w:type="continuationSeparator" w:id="0">
    <w:p w:rsidR="007141D1" w:rsidRDefault="007141D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069" w:rsidRDefault="006E6069">
    <w:pPr>
      <w:pStyle w:val="af3"/>
      <w:jc w:val="right"/>
    </w:pPr>
    <w:r>
      <w:fldChar w:fldCharType="begin"/>
    </w:r>
    <w:r>
      <w:instrText xml:space="preserve"> PAGE   \* MERGEFORMAT </w:instrText>
    </w:r>
    <w:r>
      <w:fldChar w:fldCharType="separate"/>
    </w:r>
    <w:r w:rsidR="00293E3E">
      <w:rPr>
        <w:noProof/>
      </w:rPr>
      <w:t>8</w:t>
    </w:r>
    <w:r>
      <w:rPr>
        <w:noProof/>
      </w:rPr>
      <w:fldChar w:fldCharType="end"/>
    </w:r>
  </w:p>
  <w:p w:rsidR="006E6069" w:rsidRDefault="006E606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1D1" w:rsidRDefault="007141D1" w:rsidP="00FB07D9">
      <w:pPr>
        <w:spacing w:before="0"/>
      </w:pPr>
      <w:r>
        <w:separator/>
      </w:r>
    </w:p>
  </w:footnote>
  <w:footnote w:type="continuationSeparator" w:id="0">
    <w:p w:rsidR="007141D1" w:rsidRDefault="007141D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4"/>
  </w:num>
  <w:num w:numId="3">
    <w:abstractNumId w:val="0"/>
  </w:num>
  <w:num w:numId="4">
    <w:abstractNumId w:val="19"/>
  </w:num>
  <w:num w:numId="5">
    <w:abstractNumId w:val="15"/>
  </w:num>
  <w:num w:numId="6">
    <w:abstractNumId w:val="27"/>
  </w:num>
  <w:num w:numId="7">
    <w:abstractNumId w:val="9"/>
  </w:num>
  <w:num w:numId="8">
    <w:abstractNumId w:val="17"/>
  </w:num>
  <w:num w:numId="9">
    <w:abstractNumId w:val="2"/>
  </w:num>
  <w:num w:numId="10">
    <w:abstractNumId w:val="22"/>
  </w:num>
  <w:num w:numId="11">
    <w:abstractNumId w:val="18"/>
  </w:num>
  <w:num w:numId="12">
    <w:abstractNumId w:val="13"/>
  </w:num>
  <w:num w:numId="13">
    <w:abstractNumId w:val="14"/>
  </w:num>
  <w:num w:numId="14">
    <w:abstractNumId w:val="25"/>
  </w:num>
  <w:num w:numId="15">
    <w:abstractNumId w:val="12"/>
  </w:num>
  <w:num w:numId="16">
    <w:abstractNumId w:val="11"/>
  </w:num>
  <w:num w:numId="17">
    <w:abstractNumId w:val="3"/>
  </w:num>
  <w:num w:numId="18">
    <w:abstractNumId w:val="23"/>
  </w:num>
  <w:num w:numId="19">
    <w:abstractNumId w:val="26"/>
  </w:num>
  <w:num w:numId="20">
    <w:abstractNumId w:val="10"/>
  </w:num>
  <w:num w:numId="21">
    <w:abstractNumId w:val="16"/>
  </w:num>
  <w:num w:numId="22">
    <w:abstractNumId w:val="21"/>
  </w:num>
  <w:num w:numId="2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0D8"/>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636"/>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84B"/>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91C"/>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4E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23B"/>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5ECB"/>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22B"/>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245"/>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3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D7FFA"/>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6D3"/>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2C3D"/>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859"/>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77ED9"/>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6FD7"/>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90E"/>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236"/>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64E5"/>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179"/>
    <w:rsid w:val="004C7352"/>
    <w:rsid w:val="004C7787"/>
    <w:rsid w:val="004C7C7D"/>
    <w:rsid w:val="004D04ED"/>
    <w:rsid w:val="004D05BB"/>
    <w:rsid w:val="004D05F9"/>
    <w:rsid w:val="004D0658"/>
    <w:rsid w:val="004D076E"/>
    <w:rsid w:val="004D0D54"/>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690F"/>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3BC"/>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6C3A"/>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AF8"/>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B4"/>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9A3"/>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78C"/>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069"/>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1D1"/>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5C5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5D6"/>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1F05"/>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63D"/>
    <w:rsid w:val="00844AF8"/>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2F8"/>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0E"/>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78"/>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3C3"/>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C85"/>
    <w:rsid w:val="00A10055"/>
    <w:rsid w:val="00A10547"/>
    <w:rsid w:val="00A10EA5"/>
    <w:rsid w:val="00A10F31"/>
    <w:rsid w:val="00A1131F"/>
    <w:rsid w:val="00A11440"/>
    <w:rsid w:val="00A1149D"/>
    <w:rsid w:val="00A114D9"/>
    <w:rsid w:val="00A12526"/>
    <w:rsid w:val="00A12639"/>
    <w:rsid w:val="00A1393A"/>
    <w:rsid w:val="00A13993"/>
    <w:rsid w:val="00A13BD1"/>
    <w:rsid w:val="00A13EF7"/>
    <w:rsid w:val="00A14087"/>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BC4"/>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A5D"/>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359"/>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169"/>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2BDC"/>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0E70"/>
    <w:rsid w:val="00C21633"/>
    <w:rsid w:val="00C21A23"/>
    <w:rsid w:val="00C2211C"/>
    <w:rsid w:val="00C23129"/>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104"/>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07C2"/>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3AC5"/>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1E8A"/>
    <w:rsid w:val="00D62F84"/>
    <w:rsid w:val="00D63476"/>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19C"/>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DB1"/>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148"/>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542"/>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C85"/>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4E"/>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E42"/>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5F8"/>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E7CFA"/>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58323"/>
  <w15:docId w15:val="{03C2E25B-CB5C-42EE-BF1D-A726422B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51039882">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098452145">
      <w:bodyDiv w:val="1"/>
      <w:marLeft w:val="0"/>
      <w:marRight w:val="0"/>
      <w:marTop w:val="0"/>
      <w:marBottom w:val="0"/>
      <w:divBdr>
        <w:top w:val="none" w:sz="0" w:space="0" w:color="auto"/>
        <w:left w:val="none" w:sz="0" w:space="0" w:color="auto"/>
        <w:bottom w:val="none" w:sz="0" w:space="0" w:color="auto"/>
        <w:right w:val="none" w:sz="0" w:space="0" w:color="auto"/>
      </w:divBdr>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14584513">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ruzdevA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5B524-603B-4CED-9E39-CEE4ED82B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8</Pages>
  <Words>3107</Words>
  <Characters>17712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118</cp:revision>
  <cp:lastPrinted>2017-10-23T09:02:00Z</cp:lastPrinted>
  <dcterms:created xsi:type="dcterms:W3CDTF">2017-03-16T12:08:00Z</dcterms:created>
  <dcterms:modified xsi:type="dcterms:W3CDTF">2017-11-09T13:49:00Z</dcterms:modified>
</cp:coreProperties>
</file>